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EC06B6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 w:rsidR="00145F5F">
        <w:rPr>
          <w:rFonts w:ascii="Arial" w:hAnsi="Arial" w:cs="Arial"/>
          <w:b/>
          <w:sz w:val="22"/>
          <w:szCs w:val="22"/>
        </w:rPr>
        <w:t>F.3.2</w:t>
      </w:r>
      <w:r w:rsidR="00105FB3">
        <w:rPr>
          <w:rFonts w:ascii="Arial" w:hAnsi="Arial" w:cs="Arial"/>
          <w:b/>
          <w:sz w:val="22"/>
          <w:szCs w:val="22"/>
        </w:rPr>
        <w:t>.1</w:t>
      </w:r>
      <w:r w:rsidRPr="001C5049">
        <w:rPr>
          <w:rFonts w:ascii="Arial" w:hAnsi="Arial" w:cs="Arial"/>
          <w:b/>
          <w:sz w:val="22"/>
          <w:szCs w:val="22"/>
        </w:rPr>
        <w:t xml:space="preserve">   </w:t>
      </w:r>
    </w:p>
    <w:tbl>
      <w:tblPr>
        <w:tblpPr w:leftFromText="141" w:rightFromText="141" w:vertAnchor="text" w:horzAnchor="margin" w:tblpXSpec="right" w:tblpY="-43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C06B6" w:rsidRPr="001C5049" w:rsidTr="00EC06B6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6B6" w:rsidRPr="001C5049" w:rsidRDefault="00EC06B6" w:rsidP="00EC06B6">
            <w:pPr>
              <w:jc w:val="right"/>
              <w:rPr>
                <w:rFonts w:ascii="Arial" w:hAnsi="Arial" w:cs="Arial"/>
              </w:rPr>
            </w:pPr>
          </w:p>
          <w:p w:rsidR="00EC06B6" w:rsidRPr="0091033D" w:rsidRDefault="00EC06B6" w:rsidP="00EC06B6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EC06B6" w:rsidRPr="0091033D" w:rsidRDefault="00EC06B6" w:rsidP="00EC06B6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EC06B6" w:rsidRPr="0091033D" w:rsidRDefault="00EC06B6" w:rsidP="00EC06B6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EC06B6" w:rsidRDefault="00EC06B6" w:rsidP="00EC06B6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91033D">
              <w:rPr>
                <w:rFonts w:ascii="Arial" w:hAnsi="Arial" w:cs="Arial"/>
                <w:i/>
                <w:sz w:val="14"/>
                <w:szCs w:val="14"/>
              </w:rPr>
              <w:t>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proofErr w:type="gramEnd"/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EC06B6" w:rsidRPr="0091033D" w:rsidRDefault="00EC06B6" w:rsidP="00EC06B6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C06B6" w:rsidRPr="001C5049" w:rsidRDefault="00EC06B6" w:rsidP="00EC06B6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EC06B6" w:rsidRPr="001C5049" w:rsidTr="00EC06B6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6B6" w:rsidRPr="001C5049" w:rsidRDefault="00EC06B6" w:rsidP="00EC06B6">
            <w:pPr>
              <w:rPr>
                <w:rFonts w:ascii="MetaNormal-Roman" w:hAnsi="MetaNormal-Roman"/>
              </w:rPr>
            </w:pPr>
          </w:p>
        </w:tc>
      </w:tr>
      <w:tr w:rsidR="00EC06B6" w:rsidRPr="001C5049" w:rsidTr="00EC06B6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6B6" w:rsidRPr="001C5049" w:rsidRDefault="00EC06B6" w:rsidP="00EC06B6">
            <w:pPr>
              <w:rPr>
                <w:rFonts w:ascii="MetaNormal-Roman" w:hAnsi="MetaNormal-Roman"/>
              </w:rPr>
            </w:pPr>
          </w:p>
        </w:tc>
      </w:tr>
    </w:tbl>
    <w:p w:rsidR="00EC06B6" w:rsidRDefault="00EC06B6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EC06B6" w:rsidRDefault="00EC06B6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75F1F41E" wp14:editId="5E2F1636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223" w:rsidRPr="001C5049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                                                                </w:t>
      </w:r>
    </w:p>
    <w:p w:rsidR="008F4223" w:rsidRPr="001C5049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779"/>
        <w:gridCol w:w="474"/>
        <w:gridCol w:w="2438"/>
        <w:gridCol w:w="6134"/>
        <w:gridCol w:w="50"/>
      </w:tblGrid>
      <w:tr w:rsidR="008F4223" w:rsidRPr="00121656" w:rsidTr="00793AFE">
        <w:trPr>
          <w:tblCellSpacing w:w="15" w:type="dxa"/>
          <w:jc w:val="center"/>
        </w:trPr>
        <w:tc>
          <w:tcPr>
            <w:tcW w:w="9878" w:type="dxa"/>
            <w:gridSpan w:val="6"/>
          </w:tcPr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4223" w:rsidRPr="00121656" w:rsidRDefault="008F6BA8" w:rsidP="00793AF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Unterlagen zur</w:t>
            </w:r>
            <w:r w:rsidR="008F4223" w:rsidRPr="00121656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8A1367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4B4A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B7BB7">
              <w:rPr>
                <w:rFonts w:ascii="Arial" w:hAnsi="Arial" w:cs="Arial"/>
                <w:b/>
                <w:sz w:val="22"/>
                <w:szCs w:val="22"/>
              </w:rPr>
              <w:t>Eingliederungshonorar</w:t>
            </w:r>
            <w:r w:rsidR="008A1367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4223" w:rsidRPr="00121656" w:rsidTr="00793AFE">
        <w:trPr>
          <w:trHeight w:val="340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3AFE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rPr>
          <w:trHeight w:val="353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Auftragnehmer: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4B7BB7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58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6C55D9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 xml:space="preserve">Maßnahme – Nr. nach </w:t>
            </w:r>
            <w:r w:rsidR="00311CCE" w:rsidRPr="00793AFE">
              <w:rPr>
                <w:rFonts w:ascii="Arial" w:hAnsi="Arial" w:cs="Arial"/>
              </w:rPr>
              <w:t>COSACH</w:t>
            </w:r>
            <w:r w:rsidRPr="00793AFE">
              <w:rPr>
                <w:rFonts w:ascii="Arial" w:hAnsi="Arial" w:cs="Arial"/>
              </w:rPr>
              <w:t>:</w:t>
            </w:r>
          </w:p>
        </w:tc>
        <w:tc>
          <w:tcPr>
            <w:tcW w:w="61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41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3AFE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rPr>
          <w:trHeight w:val="349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Name, Vorname: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59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41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Tätigkeit: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1A0622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533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61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97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23" w:rsidRDefault="00CD3E23" w:rsidP="00CD3E23">
            <w:pPr>
              <w:spacing w:after="90"/>
              <w:ind w:left="720" w:right="-108"/>
              <w:rPr>
                <w:rFonts w:ascii="Arial" w:hAnsi="Arial" w:cs="Arial"/>
              </w:rPr>
            </w:pPr>
          </w:p>
          <w:p w:rsidR="00CD3E23" w:rsidRPr="00495FB5" w:rsidRDefault="00CD3E23" w:rsidP="00CD3E23">
            <w:pPr>
              <w:spacing w:after="90"/>
              <w:ind w:left="720" w:right="-108"/>
              <w:rPr>
                <w:rFonts w:ascii="Arial" w:hAnsi="Arial" w:cs="Arial"/>
                <w:b/>
                <w:u w:val="single"/>
              </w:rPr>
            </w:pPr>
            <w:r w:rsidRPr="00495FB5">
              <w:rPr>
                <w:rFonts w:ascii="Arial" w:hAnsi="Arial" w:cs="Arial"/>
                <w:b/>
                <w:u w:val="single"/>
              </w:rPr>
              <w:t>Voraussetzung für die Auszahlung eines Eingliederungshonorars bei Selbständigkeit:</w:t>
            </w:r>
          </w:p>
          <w:p w:rsidR="00CD3E23" w:rsidRPr="00CD3E23" w:rsidRDefault="00CD3E23" w:rsidP="00CD3E23">
            <w:pPr>
              <w:spacing w:after="90"/>
              <w:ind w:left="720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D3E23">
              <w:rPr>
                <w:rFonts w:ascii="Arial" w:hAnsi="Arial" w:cs="Arial"/>
              </w:rPr>
              <w:t xml:space="preserve">urch Optimierung der bestehenden Selbständigkeit, </w:t>
            </w:r>
            <w:r w:rsidR="00495FB5">
              <w:rPr>
                <w:rFonts w:ascii="Arial" w:hAnsi="Arial" w:cs="Arial"/>
              </w:rPr>
              <w:t xml:space="preserve">wird </w:t>
            </w:r>
            <w:r w:rsidRPr="00CD3E23">
              <w:rPr>
                <w:rFonts w:ascii="Arial" w:hAnsi="Arial" w:cs="Arial"/>
              </w:rPr>
              <w:t xml:space="preserve">die Hilfebedürftigkeit der </w:t>
            </w:r>
            <w:proofErr w:type="gramStart"/>
            <w:r w:rsidRPr="00CD3E23">
              <w:rPr>
                <w:rFonts w:ascii="Arial" w:hAnsi="Arial" w:cs="Arial"/>
              </w:rPr>
              <w:t>Bedarfsgemeinschaft  für</w:t>
            </w:r>
            <w:proofErr w:type="gramEnd"/>
            <w:r w:rsidRPr="00CD3E23">
              <w:rPr>
                <w:rFonts w:ascii="Arial" w:hAnsi="Arial" w:cs="Arial"/>
              </w:rPr>
              <w:t xml:space="preserve"> mindestens 6 Monate ununterbrochen beendet.</w:t>
            </w:r>
          </w:p>
          <w:p w:rsidR="00CD3E23" w:rsidRDefault="00CD3E23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121656" w:rsidRDefault="00301BD5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Teilnehmer </w:t>
            </w:r>
            <w:r w:rsidR="00CD3E23">
              <w:rPr>
                <w:rFonts w:ascii="Arial" w:hAnsi="Arial" w:cs="Arial"/>
              </w:rPr>
              <w:t xml:space="preserve">konnte </w:t>
            </w:r>
            <w:r w:rsidR="001D3415">
              <w:rPr>
                <w:rFonts w:ascii="Arial" w:hAnsi="Arial" w:cs="Arial"/>
              </w:rPr>
              <w:t xml:space="preserve">durch die Teilnahme an: 701-18-45ind-10105 </w:t>
            </w:r>
            <w:r w:rsidR="00CD3E23">
              <w:rPr>
                <w:rFonts w:ascii="Arial" w:hAnsi="Arial" w:cs="Arial"/>
              </w:rPr>
              <w:t>seine Selbständigkeit optimieren</w:t>
            </w:r>
            <w:r w:rsidR="00BF52F8">
              <w:rPr>
                <w:rFonts w:ascii="Arial" w:hAnsi="Arial" w:cs="Arial"/>
              </w:rPr>
              <w:t xml:space="preserve"> und dadurch seine Hilf</w:t>
            </w:r>
            <w:r w:rsidR="004709C4">
              <w:rPr>
                <w:rFonts w:ascii="Arial" w:hAnsi="Arial" w:cs="Arial"/>
              </w:rPr>
              <w:t>e</w:t>
            </w:r>
            <w:r w:rsidR="00BF52F8">
              <w:rPr>
                <w:rFonts w:ascii="Arial" w:hAnsi="Arial" w:cs="Arial"/>
              </w:rPr>
              <w:t>bedürftigkeit für 6 Monate ununterbrochen beenden.</w:t>
            </w:r>
          </w:p>
          <w:p w:rsidR="008F4223" w:rsidRPr="00121656" w:rsidRDefault="008F4223" w:rsidP="00793AFE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</w:rPr>
              <w:t xml:space="preserve"> </w:t>
            </w:r>
            <w:r w:rsidR="001456AC"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14680E">
              <w:rPr>
                <w:rFonts w:ascii="Arial" w:hAnsi="Arial" w:cs="Arial"/>
                <w:b/>
              </w:rPr>
            </w:r>
            <w:r w:rsidR="0014680E">
              <w:rPr>
                <w:rFonts w:ascii="Arial" w:hAnsi="Arial" w:cs="Arial"/>
                <w:b/>
              </w:rPr>
              <w:fldChar w:fldCharType="separate"/>
            </w:r>
            <w:r w:rsidR="001456AC" w:rsidRPr="00121656"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  <w:tc>
          <w:tcPr>
            <w:tcW w:w="9020" w:type="dxa"/>
            <w:gridSpan w:val="3"/>
            <w:tcBorders>
              <w:right w:val="single" w:sz="4" w:space="0" w:color="auto"/>
            </w:tcBorders>
          </w:tcPr>
          <w:p w:rsidR="008F4223" w:rsidRPr="00121656" w:rsidRDefault="00BF52F8" w:rsidP="001D3415">
            <w:pPr>
              <w:spacing w:after="9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Ich bitte um Auszahlung</w:t>
            </w:r>
            <w:r w:rsidR="00632794">
              <w:rPr>
                <w:rFonts w:ascii="Arial" w:hAnsi="Arial" w:cs="Arial"/>
              </w:rPr>
              <w:t xml:space="preserve"> (lt.</w:t>
            </w:r>
            <w:r>
              <w:rPr>
                <w:rFonts w:ascii="Arial" w:hAnsi="Arial" w:cs="Arial"/>
              </w:rPr>
              <w:t xml:space="preserve"> VU 701-1</w:t>
            </w:r>
            <w:r w:rsidR="001D3415">
              <w:rPr>
                <w:rFonts w:ascii="Arial" w:hAnsi="Arial" w:cs="Arial"/>
              </w:rPr>
              <w:t>8-B45ind-1010</w:t>
            </w:r>
            <w:r>
              <w:rPr>
                <w:rFonts w:ascii="Arial" w:hAnsi="Arial" w:cs="Arial"/>
              </w:rPr>
              <w:t>5; C-Teil §26 Abs.14)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8F4223" w:rsidP="00793AFE">
            <w:pPr>
              <w:rPr>
                <w:rFonts w:ascii="Arial" w:hAnsi="Arial" w:cs="Arial"/>
                <w:b/>
              </w:rPr>
            </w:pPr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CD3E23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8F4223" w:rsidP="00793AFE">
            <w:pPr>
              <w:rPr>
                <w:rFonts w:ascii="Arial" w:hAnsi="Arial" w:cs="Arial"/>
                <w:b/>
              </w:rPr>
            </w:pPr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CD3E23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BF52F8">
            <w:pPr>
              <w:rPr>
                <w:rFonts w:ascii="Arial" w:hAnsi="Arial" w:cs="Arial"/>
                <w:b/>
              </w:rPr>
            </w:pPr>
          </w:p>
        </w:tc>
        <w:tc>
          <w:tcPr>
            <w:tcW w:w="9020" w:type="dxa"/>
            <w:gridSpan w:val="3"/>
            <w:tcBorders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8F4223" w:rsidP="00793AFE">
            <w:pPr>
              <w:rPr>
                <w:rFonts w:ascii="Arial" w:hAnsi="Arial" w:cs="Arial"/>
                <w:b/>
              </w:rPr>
            </w:pPr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CD3E23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  <w:bottom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8F4223" w:rsidRPr="00121656" w:rsidRDefault="008F4223" w:rsidP="00793AFE">
            <w:pPr>
              <w:rPr>
                <w:rFonts w:ascii="Arial" w:hAnsi="Arial" w:cs="Arial"/>
                <w:b/>
              </w:rPr>
            </w:pPr>
          </w:p>
        </w:tc>
        <w:tc>
          <w:tcPr>
            <w:tcW w:w="854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</w:p>
        </w:tc>
      </w:tr>
    </w:tbl>
    <w:p w:rsidR="00793AFE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7238D9" w:rsidRDefault="00301BD5" w:rsidP="00793AFE">
      <w:pPr>
        <w:spacing w:after="120"/>
        <w:ind w:left="-170"/>
        <w:rPr>
          <w:rFonts w:ascii="Arial" w:hAnsi="Arial" w:cs="Arial"/>
        </w:rPr>
      </w:pPr>
      <w:r w:rsidRPr="007238D9">
        <w:rPr>
          <w:rFonts w:ascii="Arial" w:hAnsi="Arial" w:cs="Arial"/>
        </w:rPr>
        <w:t xml:space="preserve">Mit der Unterschrift bestätige ich die Richtigkeit der Angaben. </w:t>
      </w:r>
    </w:p>
    <w:p w:rsidR="00301BD5" w:rsidRPr="007238D9" w:rsidRDefault="00301BD5" w:rsidP="00793AFE">
      <w:pPr>
        <w:spacing w:after="120"/>
        <w:ind w:left="-170"/>
        <w:rPr>
          <w:rFonts w:ascii="Arial" w:hAnsi="Arial" w:cs="Arial"/>
        </w:rPr>
      </w:pPr>
      <w:r w:rsidRPr="007238D9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793AFE" w:rsidRPr="001C5049" w:rsidRDefault="00793AFE" w:rsidP="008F4223">
      <w:pPr>
        <w:rPr>
          <w:rFonts w:ascii="Arial" w:hAnsi="Arial" w:cs="Arial"/>
        </w:rPr>
      </w:pPr>
    </w:p>
    <w:p w:rsidR="008F4223" w:rsidRPr="001C5049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121656" w:rsidTr="00121656">
        <w:tc>
          <w:tcPr>
            <w:tcW w:w="6069" w:type="dxa"/>
          </w:tcPr>
          <w:p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1C5049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F877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1C5049" w:rsidRDefault="001C5049" w:rsidP="001C5049">
      <w:pPr>
        <w:ind w:left="-284"/>
        <w:rPr>
          <w:rFonts w:ascii="Arial" w:hAnsi="Arial" w:cs="Arial"/>
        </w:rPr>
      </w:pPr>
      <w:r w:rsidRPr="001C5049">
        <w:rPr>
          <w:rFonts w:ascii="Arial" w:hAnsi="Arial" w:cs="Arial"/>
          <w:b/>
          <w:sz w:val="22"/>
          <w:szCs w:val="22"/>
        </w:rPr>
        <w:t>Vo</w:t>
      </w:r>
      <w:r w:rsidR="00145F5F">
        <w:rPr>
          <w:rFonts w:ascii="Arial" w:hAnsi="Arial" w:cs="Arial"/>
          <w:b/>
          <w:sz w:val="22"/>
          <w:szCs w:val="22"/>
        </w:rPr>
        <w:t xml:space="preserve">m Jobcenter </w:t>
      </w:r>
      <w:r w:rsidRPr="001C5049">
        <w:rPr>
          <w:rFonts w:ascii="Arial" w:hAnsi="Arial" w:cs="Arial"/>
          <w:b/>
          <w:sz w:val="22"/>
          <w:szCs w:val="22"/>
        </w:rPr>
        <w:t>auszufüllen</w:t>
      </w:r>
    </w:p>
    <w:p w:rsidR="001C5049" w:rsidRPr="001C5049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1C5049">
        <w:rPr>
          <w:rFonts w:ascii="Arial" w:hAnsi="Arial" w:cs="Arial"/>
          <w:b/>
        </w:rPr>
        <w:t>Prüfung der Zahlung</w:t>
      </w:r>
      <w:r w:rsidR="00BF52F8">
        <w:rPr>
          <w:rFonts w:ascii="Arial" w:hAnsi="Arial" w:cs="Arial"/>
          <w:b/>
        </w:rPr>
        <w:t>svoraussetzungen</w:t>
      </w: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BF52F8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Antrag auf Auszahlung de</w:t>
            </w:r>
            <w:r w:rsidR="004B7BB7">
              <w:rPr>
                <w:rFonts w:ascii="Arial" w:hAnsi="Arial" w:cs="Arial"/>
              </w:rPr>
              <w:t>s</w:t>
            </w:r>
            <w:r w:rsidR="00311CCE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121656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87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88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Default="004709C4" w:rsidP="00BF52F8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Es handelt sich um eine </w:t>
            </w:r>
            <w:r>
              <w:rPr>
                <w:rFonts w:ascii="Arial" w:hAnsi="Arial" w:cs="Arial"/>
              </w:rPr>
              <w:t>Optimierung der Selbständigkeit und dadurch konnte seine Hilfebedürftigkeit um 6</w:t>
            </w:r>
            <w:r w:rsidR="00750A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Monate ununterbrochen beendet werden.</w:t>
            </w:r>
          </w:p>
          <w:p w:rsidR="004709C4" w:rsidRPr="00121656" w:rsidRDefault="004709C4" w:rsidP="004709C4">
            <w:pPr>
              <w:spacing w:before="40" w:after="4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CD3E23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Die </w:t>
            </w:r>
            <w:r w:rsidR="00CD3E23">
              <w:rPr>
                <w:rFonts w:ascii="Arial" w:hAnsi="Arial" w:cs="Arial"/>
              </w:rPr>
              <w:t>Optimierung der Selbständigkeit</w:t>
            </w:r>
            <w:r w:rsidRPr="00121656">
              <w:rPr>
                <w:rFonts w:ascii="Arial" w:hAnsi="Arial" w:cs="Arial"/>
              </w:rPr>
              <w:t xml:space="preserve"> erfolgte innerhalb der individuellen Zuweisungsdauer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4A43D3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</w:t>
            </w:r>
            <w:r w:rsidR="00CD3E23">
              <w:rPr>
                <w:rFonts w:ascii="Arial" w:hAnsi="Arial" w:cs="Arial"/>
              </w:rPr>
              <w:t xml:space="preserve">ie </w:t>
            </w:r>
            <w:r w:rsidR="00BF52F8">
              <w:rPr>
                <w:rFonts w:ascii="Arial" w:hAnsi="Arial" w:cs="Arial"/>
              </w:rPr>
              <w:t>Hilfebedürfti</w:t>
            </w:r>
            <w:r w:rsidR="004A43D3">
              <w:rPr>
                <w:rFonts w:ascii="Arial" w:hAnsi="Arial" w:cs="Arial"/>
              </w:rPr>
              <w:t>g</w:t>
            </w:r>
            <w:r w:rsidR="00BF52F8">
              <w:rPr>
                <w:rFonts w:ascii="Arial" w:hAnsi="Arial" w:cs="Arial"/>
              </w:rPr>
              <w:t>keit wurde mindest</w:t>
            </w:r>
            <w:r w:rsidR="004A43D3">
              <w:rPr>
                <w:rFonts w:ascii="Arial" w:hAnsi="Arial" w:cs="Arial"/>
              </w:rPr>
              <w:t>ens</w:t>
            </w:r>
            <w:r w:rsidR="00BF52F8">
              <w:rPr>
                <w:rFonts w:ascii="Arial" w:hAnsi="Arial" w:cs="Arial"/>
              </w:rPr>
              <w:t>. 6 Monate unterbro</w:t>
            </w:r>
            <w:r w:rsidR="004A43D3">
              <w:rPr>
                <w:rFonts w:ascii="Arial" w:hAnsi="Arial" w:cs="Arial"/>
              </w:rPr>
              <w:t>c</w:t>
            </w:r>
            <w:r w:rsidR="00BF52F8">
              <w:rPr>
                <w:rFonts w:ascii="Arial" w:hAnsi="Arial" w:cs="Arial"/>
              </w:rPr>
              <w:t>hen</w:t>
            </w:r>
            <w:r w:rsidRPr="00121656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4A43D3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Die Zahlungsvoraussetzungen für </w:t>
            </w:r>
            <w:r w:rsidR="00BF52F8">
              <w:rPr>
                <w:rFonts w:ascii="Arial" w:hAnsi="Arial" w:cs="Arial"/>
              </w:rPr>
              <w:t xml:space="preserve">das </w:t>
            </w:r>
            <w:proofErr w:type="gramStart"/>
            <w:r w:rsidR="00BF52F8">
              <w:rPr>
                <w:rFonts w:ascii="Arial" w:hAnsi="Arial" w:cs="Arial"/>
              </w:rPr>
              <w:t>E</w:t>
            </w:r>
            <w:r w:rsidR="004A43D3">
              <w:rPr>
                <w:rFonts w:ascii="Arial" w:hAnsi="Arial" w:cs="Arial"/>
              </w:rPr>
              <w:t xml:space="preserve">ingliederungshonorar </w:t>
            </w:r>
            <w:r w:rsidR="00BF52F8">
              <w:rPr>
                <w:rFonts w:ascii="Arial" w:hAnsi="Arial" w:cs="Arial"/>
              </w:rPr>
              <w:t xml:space="preserve"> liegt</w:t>
            </w:r>
            <w:proofErr w:type="gramEnd"/>
            <w:r w:rsidR="00BF52F8">
              <w:rPr>
                <w:rFonts w:ascii="Arial" w:hAnsi="Arial" w:cs="Arial"/>
              </w:rPr>
              <w:t xml:space="preserve"> vor</w:t>
            </w:r>
            <w:r w:rsidRPr="00121656">
              <w:rPr>
                <w:rFonts w:ascii="Arial" w:hAnsi="Arial" w:cs="Arial"/>
              </w:rPr>
              <w:t xml:space="preserve"> und wur</w:t>
            </w:r>
            <w:r w:rsidR="004A43D3">
              <w:rPr>
                <w:rFonts w:ascii="Arial" w:hAnsi="Arial" w:cs="Arial"/>
              </w:rPr>
              <w:t>de</w:t>
            </w:r>
            <w:r w:rsidRPr="00121656">
              <w:rPr>
                <w:rFonts w:ascii="Arial" w:hAnsi="Arial" w:cs="Arial"/>
              </w:rPr>
              <w:t xml:space="preserve"> in </w:t>
            </w:r>
            <w:r w:rsidR="00311CCE">
              <w:rPr>
                <w:rFonts w:ascii="Arial" w:hAnsi="Arial" w:cs="Arial"/>
              </w:rPr>
              <w:t>COSACH</w:t>
            </w:r>
            <w:r w:rsidRPr="00121656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4680E">
              <w:rPr>
                <w:rFonts w:ascii="Arial" w:hAnsi="Arial" w:cs="Arial"/>
              </w:rPr>
            </w:r>
            <w:r w:rsidR="0014680E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1C5049" w:rsidRPr="00121656" w:rsidTr="00121656">
        <w:tc>
          <w:tcPr>
            <w:tcW w:w="6120" w:type="dxa"/>
          </w:tcPr>
          <w:p w:rsidR="001C5049" w:rsidRPr="00121656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</w:t>
            </w:r>
            <w:r w:rsidR="001D3415">
              <w:rPr>
                <w:rFonts w:ascii="Arial" w:hAnsi="Arial" w:cs="Arial"/>
                <w:sz w:val="18"/>
                <w:szCs w:val="18"/>
              </w:rPr>
              <w:t xml:space="preserve"> - Jobcenter</w:t>
            </w:r>
            <w:r w:rsidRPr="001216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1C5049" w:rsidRPr="001C5049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8806B9" w:rsidRDefault="008806B9" w:rsidP="008806B9">
      <w:pPr>
        <w:pStyle w:val="Listenabsatz"/>
        <w:ind w:left="284" w:right="-1"/>
        <w:contextualSpacing w:val="0"/>
        <w:sectPr w:rsidR="008806B9" w:rsidSect="00174169">
          <w:footerReference w:type="default" r:id="rId8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p w:rsidR="00793AFE" w:rsidRPr="00793AFE" w:rsidRDefault="00793AFE" w:rsidP="00382E82">
      <w:pPr>
        <w:pStyle w:val="Listenabsatz"/>
        <w:ind w:left="0"/>
        <w:contextualSpacing w:val="0"/>
        <w:rPr>
          <w:rFonts w:cs="Arial"/>
          <w:noProof/>
          <w:color w:val="FF0000"/>
        </w:rPr>
      </w:pPr>
    </w:p>
    <w:tbl>
      <w:tblPr>
        <w:tblStyle w:val="Tabellenraster"/>
        <w:tblW w:w="98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7"/>
        <w:gridCol w:w="283"/>
        <w:gridCol w:w="429"/>
        <w:gridCol w:w="427"/>
        <w:gridCol w:w="287"/>
        <w:gridCol w:w="140"/>
        <w:gridCol w:w="97"/>
        <w:gridCol w:w="615"/>
        <w:gridCol w:w="143"/>
        <w:gridCol w:w="143"/>
        <w:gridCol w:w="1012"/>
        <w:gridCol w:w="141"/>
        <w:gridCol w:w="96"/>
        <w:gridCol w:w="438"/>
        <w:gridCol w:w="569"/>
        <w:gridCol w:w="1701"/>
        <w:gridCol w:w="456"/>
        <w:gridCol w:w="1745"/>
        <w:gridCol w:w="288"/>
      </w:tblGrid>
      <w:tr w:rsidR="00382E82" w:rsidTr="00CD3E23">
        <w:trPr>
          <w:trHeight w:val="682"/>
        </w:trPr>
        <w:tc>
          <w:tcPr>
            <w:tcW w:w="9828" w:type="dxa"/>
            <w:gridSpan w:val="20"/>
            <w:tcBorders>
              <w:top w:val="single" w:sz="18" w:space="0" w:color="auto"/>
              <w:bottom w:val="single" w:sz="18" w:space="0" w:color="auto"/>
            </w:tcBorders>
          </w:tcPr>
          <w:p w:rsidR="00382E82" w:rsidRPr="008806B9" w:rsidRDefault="004B7BB7" w:rsidP="00CD3E23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4B7BB7">
              <w:rPr>
                <w:rFonts w:cs="Arial"/>
                <w:b/>
              </w:rPr>
              <w:t>Eingliederungs</w:t>
            </w:r>
            <w:r w:rsidR="00382E82" w:rsidRPr="008806B9">
              <w:rPr>
                <w:b/>
                <w:sz w:val="24"/>
                <w:szCs w:val="24"/>
              </w:rPr>
              <w:t>bestätigung</w:t>
            </w:r>
          </w:p>
          <w:p w:rsidR="00382E82" w:rsidRPr="008806B9" w:rsidRDefault="00382E82" w:rsidP="00BF52F8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 xml:space="preserve">(nach </w:t>
            </w:r>
            <w:r w:rsidR="00BF52F8">
              <w:rPr>
                <w:b/>
                <w:sz w:val="24"/>
                <w:szCs w:val="24"/>
              </w:rPr>
              <w:t>6</w:t>
            </w:r>
            <w:r w:rsidR="004B7BB7">
              <w:rPr>
                <w:b/>
                <w:sz w:val="24"/>
                <w:szCs w:val="24"/>
              </w:rPr>
              <w:t>-monatiger</w:t>
            </w:r>
            <w:r w:rsidR="00495FB5">
              <w:rPr>
                <w:b/>
                <w:sz w:val="24"/>
                <w:szCs w:val="24"/>
              </w:rPr>
              <w:t xml:space="preserve"> </w:t>
            </w:r>
            <w:r w:rsidR="00BF52F8">
              <w:rPr>
                <w:b/>
                <w:sz w:val="24"/>
                <w:szCs w:val="24"/>
              </w:rPr>
              <w:t>Beendigung der Hilfebedürftigkeit</w:t>
            </w:r>
            <w:r w:rsidRPr="008806B9">
              <w:rPr>
                <w:b/>
                <w:sz w:val="24"/>
                <w:szCs w:val="24"/>
              </w:rPr>
              <w:t>)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  <w:tcBorders>
              <w:top w:val="single" w:sz="18" w:space="0" w:color="auto"/>
            </w:tcBorders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4680E">
              <w:rPr>
                <w:sz w:val="20"/>
                <w:szCs w:val="20"/>
              </w:rPr>
            </w:r>
            <w:r w:rsidR="0014680E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7" w:type="dxa"/>
            <w:gridSpan w:val="19"/>
            <w:tcBorders>
              <w:top w:val="single" w:sz="18" w:space="0" w:color="auto"/>
            </w:tcBorders>
          </w:tcPr>
          <w:p w:rsidR="00382E82" w:rsidRDefault="00BF52F8" w:rsidP="00BF52F8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Ich </w:t>
            </w:r>
            <w:r w:rsidR="00382E82" w:rsidRPr="008806B9">
              <w:rPr>
                <w:sz w:val="20"/>
                <w:szCs w:val="20"/>
              </w:rPr>
              <w:t>bestätig</w:t>
            </w:r>
            <w:r>
              <w:rPr>
                <w:sz w:val="20"/>
                <w:szCs w:val="20"/>
              </w:rPr>
              <w:t>e</w:t>
            </w:r>
            <w:r w:rsidR="00382E82" w:rsidRPr="008806B9">
              <w:rPr>
                <w:sz w:val="20"/>
                <w:szCs w:val="20"/>
              </w:rPr>
              <w:t xml:space="preserve">, dass </w:t>
            </w:r>
            <w:r w:rsidR="008F45EC">
              <w:rPr>
                <w:sz w:val="20"/>
                <w:szCs w:val="20"/>
              </w:rPr>
              <w:t>ich</w:t>
            </w:r>
          </w:p>
          <w:p w:rsidR="008F45EC" w:rsidRPr="008806B9" w:rsidRDefault="008F45EC" w:rsidP="00BF52F8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4"/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4680E">
              <w:rPr>
                <w:sz w:val="20"/>
                <w:szCs w:val="20"/>
              </w:rPr>
            </w:r>
            <w:r w:rsidR="0014680E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4"/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4680E">
              <w:rPr>
                <w:sz w:val="20"/>
                <w:szCs w:val="20"/>
              </w:rPr>
            </w:r>
            <w:r w:rsidR="0014680E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Herr</w:t>
            </w:r>
          </w:p>
        </w:tc>
        <w:tc>
          <w:tcPr>
            <w:tcW w:w="4699" w:type="dxa"/>
            <w:gridSpan w:val="9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033" w:type="dxa"/>
            <w:gridSpan w:val="2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7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2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wohnhaft</w:t>
            </w:r>
          </w:p>
        </w:tc>
        <w:tc>
          <w:tcPr>
            <w:tcW w:w="5005" w:type="dxa"/>
            <w:gridSpan w:val="6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</w:tcPr>
          <w:p w:rsidR="00382E82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  <w:p w:rsidR="00BF52F8" w:rsidRPr="008806B9" w:rsidRDefault="00BF52F8" w:rsidP="00CD3E23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382E82" w:rsidRPr="00F04F03" w:rsidTr="008F45EC">
        <w:trPr>
          <w:trHeight w:val="883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BF52F8" w:rsidRDefault="00BF52F8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BF52F8" w:rsidRDefault="00BF52F8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010" w:type="dxa"/>
            <w:gridSpan w:val="18"/>
          </w:tcPr>
          <w:p w:rsidR="008F45EC" w:rsidRDefault="008F45EC" w:rsidP="00495FB5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8F45EC" w:rsidRDefault="008F45EC" w:rsidP="00495FB5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382E82" w:rsidRPr="008806B9" w:rsidRDefault="008F45EC" w:rsidP="001D3415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durch </w:t>
            </w:r>
            <w:r w:rsidR="00495FB5">
              <w:rPr>
                <w:sz w:val="20"/>
                <w:szCs w:val="20"/>
              </w:rPr>
              <w:t xml:space="preserve">Optimierung der Selbständigkeit </w:t>
            </w:r>
            <w:r w:rsidR="001D3415">
              <w:rPr>
                <w:sz w:val="20"/>
                <w:szCs w:val="20"/>
              </w:rPr>
              <w:t xml:space="preserve">im Rahmen der Maßnahme 701-18-45ind-10105 </w:t>
            </w:r>
            <w:r w:rsidR="00495FB5" w:rsidRPr="00495FB5">
              <w:rPr>
                <w:sz w:val="20"/>
                <w:szCs w:val="20"/>
              </w:rPr>
              <w:t xml:space="preserve">die Hilfebedürftigkeit der </w:t>
            </w:r>
            <w:proofErr w:type="gramStart"/>
            <w:r w:rsidR="00495FB5" w:rsidRPr="00495FB5">
              <w:rPr>
                <w:sz w:val="20"/>
                <w:szCs w:val="20"/>
              </w:rPr>
              <w:t>Bedarfsge</w:t>
            </w:r>
            <w:r w:rsidR="00BF52F8">
              <w:rPr>
                <w:sz w:val="20"/>
                <w:szCs w:val="20"/>
              </w:rPr>
              <w:t>meinschaft  für</w:t>
            </w:r>
            <w:proofErr w:type="gramEnd"/>
            <w:r w:rsidR="00BF52F8">
              <w:rPr>
                <w:sz w:val="20"/>
                <w:szCs w:val="20"/>
              </w:rPr>
              <w:t xml:space="preserve"> mindestens 6</w:t>
            </w:r>
            <w:r w:rsidR="00495FB5" w:rsidRPr="00495FB5">
              <w:rPr>
                <w:sz w:val="20"/>
                <w:szCs w:val="20"/>
              </w:rPr>
              <w:t xml:space="preserve"> Monate ununterbrochen beendet</w:t>
            </w:r>
            <w:r w:rsidR="00495FB5">
              <w:rPr>
                <w:sz w:val="20"/>
                <w:szCs w:val="20"/>
              </w:rPr>
              <w:t xml:space="preserve"> </w:t>
            </w:r>
            <w:r w:rsidR="001D3415">
              <w:rPr>
                <w:sz w:val="20"/>
                <w:szCs w:val="20"/>
              </w:rPr>
              <w:t>habe</w:t>
            </w:r>
            <w:r w:rsidR="00495FB5">
              <w:rPr>
                <w:sz w:val="20"/>
                <w:szCs w:val="20"/>
              </w:rPr>
              <w:t>.</w:t>
            </w:r>
          </w:p>
        </w:tc>
      </w:tr>
      <w:tr w:rsidR="00382E82" w:rsidRPr="00F04F03" w:rsidTr="00CD3E23">
        <w:trPr>
          <w:trHeight w:val="80"/>
        </w:trPr>
        <w:tc>
          <w:tcPr>
            <w:tcW w:w="9828" w:type="dxa"/>
            <w:gridSpan w:val="20"/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19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19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  <w:tc>
          <w:tcPr>
            <w:tcW w:w="427" w:type="dxa"/>
            <w:gridSpan w:val="2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  <w:tc>
          <w:tcPr>
            <w:tcW w:w="7444" w:type="dxa"/>
            <w:gridSpan w:val="13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93" w:type="dxa"/>
            <w:gridSpan w:val="6"/>
          </w:tcPr>
          <w:p w:rsidR="00382E82" w:rsidRPr="008806B9" w:rsidRDefault="00382E82" w:rsidP="001D3415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Name/Anschrift des </w:t>
            </w:r>
            <w:r w:rsidR="001D3415">
              <w:rPr>
                <w:sz w:val="20"/>
                <w:szCs w:val="20"/>
              </w:rPr>
              <w:t>Teilnehmers</w:t>
            </w:r>
          </w:p>
        </w:tc>
        <w:tc>
          <w:tcPr>
            <w:tcW w:w="7156" w:type="dxa"/>
            <w:gridSpan w:val="12"/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58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tab/>
              <w:t xml:space="preserve">  </w:t>
            </w:r>
          </w:p>
        </w:tc>
        <w:tc>
          <w:tcPr>
            <w:tcW w:w="427" w:type="dxa"/>
          </w:tcPr>
          <w:p w:rsidR="00382E82" w:rsidRPr="008806B9" w:rsidRDefault="00382E82" w:rsidP="00CD3E23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</w:p>
        </w:tc>
        <w:tc>
          <w:tcPr>
            <w:tcW w:w="9010" w:type="dxa"/>
            <w:gridSpan w:val="18"/>
          </w:tcPr>
          <w:p w:rsidR="00382E82" w:rsidRPr="008806B9" w:rsidRDefault="00382E82" w:rsidP="00CD3E23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382E82" w:rsidRPr="00F04F03" w:rsidTr="00870356">
        <w:trPr>
          <w:trHeight w:val="35"/>
        </w:trPr>
        <w:tc>
          <w:tcPr>
            <w:tcW w:w="391" w:type="dxa"/>
            <w:tcBorders>
              <w:top w:val="single" w:sz="18" w:space="0" w:color="auto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9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5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gridSpan w:val="3"/>
            <w:tcBorders>
              <w:top w:val="single" w:sz="18" w:space="0" w:color="auto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CD3E23">
        <w:trPr>
          <w:trHeight w:val="46"/>
        </w:trPr>
        <w:tc>
          <w:tcPr>
            <w:tcW w:w="982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  <w:r w:rsidRPr="008806B9">
              <w:rPr>
                <w:b/>
                <w:sz w:val="20"/>
                <w:szCs w:val="20"/>
              </w:rPr>
              <w:t xml:space="preserve">Hinweis: </w:t>
            </w:r>
            <w:r w:rsidRPr="008806B9">
              <w:rPr>
                <w:sz w:val="20"/>
                <w:szCs w:val="20"/>
              </w:rPr>
              <w:t>Mit Ihrer Unterschrift bestätigen Sie die Richtigkeit der Angaben. Entsteht der Agentur für Arbeit/dem Jobcenter durch falsche Angaben ein finanzieller Schaden, handelt es sich dabei um eine strafbare Handlung im Sinne des § 263 StGB (Betrug), die zur Anzeige gebracht wird</w:t>
            </w:r>
          </w:p>
        </w:tc>
      </w:tr>
      <w:tr w:rsidR="00382E82" w:rsidRPr="007B1086" w:rsidTr="00CD3E23">
        <w:trPr>
          <w:trHeight w:val="80"/>
        </w:trPr>
        <w:tc>
          <w:tcPr>
            <w:tcW w:w="982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12"/>
                <w:szCs w:val="12"/>
              </w:rPr>
            </w:pPr>
          </w:p>
        </w:tc>
      </w:tr>
      <w:tr w:rsidR="00382E82" w:rsidRPr="007B1086" w:rsidTr="00C05057">
        <w:trPr>
          <w:trHeight w:val="80"/>
        </w:trPr>
        <w:tc>
          <w:tcPr>
            <w:tcW w:w="1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5EC" w:rsidRPr="008806B9" w:rsidRDefault="008F45EC" w:rsidP="00CD3E23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  <w:tc>
          <w:tcPr>
            <w:tcW w:w="872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382E82" w:rsidRPr="00913C39" w:rsidTr="00CD3E23">
        <w:trPr>
          <w:trHeight w:val="705"/>
        </w:trPr>
        <w:tc>
          <w:tcPr>
            <w:tcW w:w="982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BF52F8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46"/>
        </w:trPr>
        <w:tc>
          <w:tcPr>
            <w:tcW w:w="1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913C39" w:rsidTr="00CD3E23">
        <w:trPr>
          <w:trHeight w:val="936"/>
        </w:trPr>
        <w:tc>
          <w:tcPr>
            <w:tcW w:w="982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05057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Der </w:t>
            </w:r>
            <w:r w:rsidR="00495FB5">
              <w:rPr>
                <w:sz w:val="20"/>
                <w:szCs w:val="20"/>
              </w:rPr>
              <w:t xml:space="preserve">selbständige Teilnehmer </w:t>
            </w:r>
            <w:r w:rsidRPr="008806B9">
              <w:rPr>
                <w:sz w:val="20"/>
                <w:szCs w:val="20"/>
              </w:rPr>
              <w:t xml:space="preserve">verweigert die schriftliche </w:t>
            </w:r>
            <w:r w:rsidR="004B7BB7" w:rsidRPr="004B7BB7">
              <w:rPr>
                <w:b/>
                <w:sz w:val="20"/>
                <w:szCs w:val="20"/>
              </w:rPr>
              <w:t>Eingliederungs</w:t>
            </w:r>
            <w:r w:rsidRPr="008806B9">
              <w:rPr>
                <w:sz w:val="20"/>
                <w:szCs w:val="20"/>
              </w:rPr>
              <w:t xml:space="preserve">bestätigung. </w:t>
            </w:r>
          </w:p>
        </w:tc>
      </w:tr>
      <w:tr w:rsidR="00382E82" w:rsidRPr="00913C39" w:rsidTr="00870356">
        <w:trPr>
          <w:trHeight w:val="231"/>
        </w:trPr>
        <w:tc>
          <w:tcPr>
            <w:tcW w:w="2244" w:type="dxa"/>
            <w:gridSpan w:val="6"/>
            <w:tcBorders>
              <w:top w:val="nil"/>
              <w:left w:val="nil"/>
              <w:bottom w:val="single" w:sz="2" w:space="0" w:color="auto"/>
            </w:tcBorders>
          </w:tcPr>
          <w:p w:rsidR="00382E82" w:rsidRPr="00BD00D2" w:rsidRDefault="001456AC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82E82"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6"/>
            <w:tcBorders>
              <w:top w:val="nil"/>
              <w:bottom w:val="single" w:sz="2" w:space="0" w:color="auto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220"/>
        </w:trPr>
        <w:tc>
          <w:tcPr>
            <w:tcW w:w="2244" w:type="dxa"/>
            <w:gridSpan w:val="6"/>
            <w:tcBorders>
              <w:top w:val="single" w:sz="2" w:space="0" w:color="auto"/>
              <w:left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6"/>
            <w:tcBorders>
              <w:top w:val="nil"/>
              <w:bottom w:val="nil"/>
              <w:right w:val="nil"/>
            </w:tcBorders>
          </w:tcPr>
          <w:p w:rsidR="00382E82" w:rsidRPr="008806B9" w:rsidRDefault="00382E82" w:rsidP="00C05057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Unterschrift de</w:t>
            </w:r>
            <w:r w:rsidR="00C05057">
              <w:rPr>
                <w:sz w:val="16"/>
                <w:szCs w:val="16"/>
              </w:rPr>
              <w:t>s</w:t>
            </w:r>
            <w:r w:rsidRPr="008806B9">
              <w:rPr>
                <w:sz w:val="16"/>
                <w:szCs w:val="16"/>
              </w:rPr>
              <w:t xml:space="preserve"> </w:t>
            </w:r>
            <w:r w:rsidR="00C05057">
              <w:rPr>
                <w:sz w:val="16"/>
                <w:szCs w:val="16"/>
              </w:rPr>
              <w:t>Teilnehmers</w:t>
            </w:r>
          </w:p>
        </w:tc>
      </w:tr>
    </w:tbl>
    <w:p w:rsidR="00382E82" w:rsidRPr="004B4A37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4B4A37" w:rsidSect="00194F3C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E23" w:rsidRDefault="00CD3E23">
      <w:r>
        <w:separator/>
      </w:r>
    </w:p>
  </w:endnote>
  <w:endnote w:type="continuationSeparator" w:id="0">
    <w:p w:rsidR="00CD3E23" w:rsidRDefault="00CD3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E23" w:rsidRDefault="00CD3E23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1D3415">
      <w:rPr>
        <w:rFonts w:ascii="Arial" w:hAnsi="Arial" w:cs="Arial"/>
      </w:rPr>
      <w:t>18</w:t>
    </w:r>
    <w:r>
      <w:rPr>
        <w:rFonts w:ascii="Arial" w:hAnsi="Arial" w:cs="Arial"/>
      </w:rPr>
      <w:t>.0</w:t>
    </w:r>
    <w:r w:rsidR="001D3415">
      <w:rPr>
        <w:rFonts w:ascii="Arial" w:hAnsi="Arial" w:cs="Arial"/>
      </w:rPr>
      <w:t>6</w:t>
    </w:r>
    <w:r>
      <w:rPr>
        <w:rFonts w:ascii="Arial" w:hAnsi="Arial" w:cs="Arial"/>
      </w:rPr>
      <w:t>.201</w:t>
    </w:r>
    <w:r w:rsidR="001D3415">
      <w:rPr>
        <w:rFonts w:ascii="Arial" w:hAnsi="Arial" w:cs="Arial"/>
      </w:rPr>
      <w:t>8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BF52F8">
      <w:rPr>
        <w:rFonts w:ascii="Arial" w:hAnsi="Arial" w:cs="Arial"/>
      </w:rPr>
      <w:t>.1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1A43C7">
      <w:rPr>
        <w:rStyle w:val="Seitenzahl"/>
        <w:rFonts w:ascii="Arial" w:hAnsi="Arial" w:cs="Arial"/>
        <w:noProof/>
      </w:rPr>
      <w:t>2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1A43C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E23" w:rsidRDefault="00CD3E23">
      <w:r>
        <w:separator/>
      </w:r>
    </w:p>
  </w:footnote>
  <w:footnote w:type="continuationSeparator" w:id="0">
    <w:p w:rsidR="00CD3E23" w:rsidRDefault="00CD3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4B984707"/>
    <w:multiLevelType w:val="hybridMultilevel"/>
    <w:tmpl w:val="2A185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4"/>
  </w:num>
  <w:num w:numId="2">
    <w:abstractNumId w:val="43"/>
  </w:num>
  <w:num w:numId="3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NPWv/cnHHhjxjdqcy4e4jSXtUSLrOoMwUK1HGSlD2ZmmeWLrUsTEII0It+/y1+o9tfpTLOsSBxkUGjVLxyRGmQ==" w:saltValue="QD/qcKzVrVcr0CVKBHxnJw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77D46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FB3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4680E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A43C7"/>
    <w:rsid w:val="001C14B3"/>
    <w:rsid w:val="001C4719"/>
    <w:rsid w:val="001C5049"/>
    <w:rsid w:val="001D0B34"/>
    <w:rsid w:val="001D309D"/>
    <w:rsid w:val="001D3415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9C4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95FB5"/>
    <w:rsid w:val="004A2B8E"/>
    <w:rsid w:val="004A43D3"/>
    <w:rsid w:val="004B4A37"/>
    <w:rsid w:val="004B72C8"/>
    <w:rsid w:val="004B7BB7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4FEF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2794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0ACC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A1367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45EC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2F8"/>
    <w:rsid w:val="00BF5C57"/>
    <w:rsid w:val="00BF79B5"/>
    <w:rsid w:val="00BF7AE4"/>
    <w:rsid w:val="00C03D19"/>
    <w:rsid w:val="00C05057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53F7"/>
    <w:rsid w:val="00CB6458"/>
    <w:rsid w:val="00CC44FE"/>
    <w:rsid w:val="00CC5F33"/>
    <w:rsid w:val="00CD22DB"/>
    <w:rsid w:val="00CD3E23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5AA"/>
    <w:rsid w:val="00E84C11"/>
    <w:rsid w:val="00E877E7"/>
    <w:rsid w:val="00E9402C"/>
    <w:rsid w:val="00EB1114"/>
    <w:rsid w:val="00EB47DE"/>
    <w:rsid w:val="00EC0238"/>
    <w:rsid w:val="00EC06B6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5460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2023-03-08T08:14:00Z</dcterms:created>
  <dcterms:modified xsi:type="dcterms:W3CDTF">2023-03-08T08:15:00Z</dcterms:modified>
</cp:coreProperties>
</file>